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CB636" w14:textId="7D27C4BA" w:rsidR="005B2504" w:rsidRPr="004F67B5" w:rsidRDefault="005B2504" w:rsidP="005B2504">
      <w:pPr>
        <w:autoSpaceDE w:val="0"/>
        <w:autoSpaceDN w:val="0"/>
        <w:adjustRightInd w:val="0"/>
        <w:spacing w:after="0"/>
        <w:rPr>
          <w:sz w:val="28"/>
          <w:szCs w:val="28"/>
          <w:lang w:eastAsia="pl-PL"/>
        </w:rPr>
      </w:pPr>
      <w:r w:rsidRPr="006C24A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5</w:t>
      </w:r>
    </w:p>
    <w:p w14:paraId="13D6E4FA" w14:textId="77777777" w:rsidR="005B2504" w:rsidRPr="00E15655" w:rsidRDefault="005B2504" w:rsidP="005B2504">
      <w:pPr>
        <w:spacing w:before="240" w:line="317" w:lineRule="exact"/>
        <w:ind w:right="369"/>
        <w:jc w:val="center"/>
        <w:rPr>
          <w:rFonts w:eastAsia="Times New Roman"/>
          <w:b/>
          <w:sz w:val="24"/>
          <w:szCs w:val="24"/>
        </w:rPr>
      </w:pPr>
      <w:r w:rsidRPr="00E15655">
        <w:rPr>
          <w:b/>
          <w:color w:val="131313"/>
          <w:sz w:val="24"/>
          <w:szCs w:val="24"/>
        </w:rPr>
        <w:t>Wykaz</w:t>
      </w:r>
      <w:r w:rsidRPr="00E15655">
        <w:rPr>
          <w:b/>
          <w:color w:val="131313"/>
          <w:spacing w:val="38"/>
          <w:sz w:val="24"/>
          <w:szCs w:val="24"/>
        </w:rPr>
        <w:t xml:space="preserve"> </w:t>
      </w:r>
      <w:r w:rsidRPr="00E15655">
        <w:rPr>
          <w:b/>
          <w:color w:val="131313"/>
          <w:sz w:val="24"/>
          <w:szCs w:val="24"/>
        </w:rPr>
        <w:t>osób</w:t>
      </w:r>
      <w:r w:rsidRPr="00E15655">
        <w:rPr>
          <w:rFonts w:eastAsia="Times New Roman"/>
          <w:b/>
          <w:sz w:val="24"/>
          <w:szCs w:val="24"/>
        </w:rPr>
        <w:t xml:space="preserve">, </w:t>
      </w:r>
      <w:r w:rsidRPr="00E15655">
        <w:rPr>
          <w:b/>
          <w:color w:val="131313"/>
          <w:sz w:val="24"/>
          <w:szCs w:val="24"/>
        </w:rPr>
        <w:t>które</w:t>
      </w:r>
      <w:r w:rsidRPr="00E15655">
        <w:rPr>
          <w:b/>
          <w:color w:val="131313"/>
          <w:spacing w:val="39"/>
          <w:sz w:val="24"/>
          <w:szCs w:val="24"/>
        </w:rPr>
        <w:t xml:space="preserve"> </w:t>
      </w:r>
      <w:r w:rsidRPr="00E15655">
        <w:rPr>
          <w:b/>
          <w:color w:val="131313"/>
          <w:sz w:val="24"/>
          <w:szCs w:val="24"/>
        </w:rPr>
        <w:t>będą</w:t>
      </w:r>
      <w:r w:rsidRPr="00E15655">
        <w:rPr>
          <w:b/>
          <w:color w:val="131313"/>
          <w:spacing w:val="50"/>
          <w:sz w:val="24"/>
          <w:szCs w:val="24"/>
        </w:rPr>
        <w:t xml:space="preserve"> </w:t>
      </w:r>
      <w:r w:rsidRPr="00E15655">
        <w:rPr>
          <w:b/>
          <w:color w:val="131313"/>
          <w:sz w:val="24"/>
          <w:szCs w:val="24"/>
        </w:rPr>
        <w:t>uczestniczyć</w:t>
      </w:r>
      <w:r w:rsidRPr="00E15655">
        <w:rPr>
          <w:b/>
          <w:color w:val="131313"/>
          <w:spacing w:val="29"/>
          <w:sz w:val="24"/>
          <w:szCs w:val="24"/>
        </w:rPr>
        <w:t xml:space="preserve"> </w:t>
      </w:r>
      <w:r w:rsidRPr="00E15655">
        <w:rPr>
          <w:b/>
          <w:color w:val="131313"/>
          <w:sz w:val="24"/>
          <w:szCs w:val="24"/>
        </w:rPr>
        <w:t>w</w:t>
      </w:r>
      <w:r w:rsidRPr="00E15655">
        <w:rPr>
          <w:b/>
          <w:color w:val="131313"/>
          <w:spacing w:val="20"/>
          <w:sz w:val="24"/>
          <w:szCs w:val="24"/>
        </w:rPr>
        <w:t xml:space="preserve"> </w:t>
      </w:r>
      <w:r w:rsidRPr="00E15655">
        <w:rPr>
          <w:b/>
          <w:color w:val="131313"/>
          <w:sz w:val="24"/>
          <w:szCs w:val="24"/>
        </w:rPr>
        <w:t>wykonywaniu</w:t>
      </w:r>
      <w:r w:rsidRPr="00E15655">
        <w:rPr>
          <w:b/>
          <w:color w:val="131313"/>
          <w:spacing w:val="53"/>
          <w:sz w:val="24"/>
          <w:szCs w:val="24"/>
        </w:rPr>
        <w:t xml:space="preserve"> </w:t>
      </w:r>
      <w:r w:rsidRPr="00E15655">
        <w:rPr>
          <w:b/>
          <w:color w:val="131313"/>
          <w:sz w:val="24"/>
          <w:szCs w:val="24"/>
        </w:rPr>
        <w:t>zamówienia</w:t>
      </w:r>
    </w:p>
    <w:p w14:paraId="361AF681" w14:textId="26DFD6BA" w:rsidR="005B2504" w:rsidRPr="00D224CE" w:rsidRDefault="005B2504" w:rsidP="005B2504">
      <w:pPr>
        <w:spacing w:before="8"/>
        <w:jc w:val="both"/>
        <w:rPr>
          <w:rFonts w:eastAsia="Times New Roman"/>
          <w:sz w:val="20"/>
          <w:szCs w:val="20"/>
        </w:rPr>
      </w:pPr>
      <w:r w:rsidRPr="00D224CE">
        <w:rPr>
          <w:rFonts w:cs="Calibri"/>
          <w:color w:val="000000"/>
          <w:sz w:val="20"/>
          <w:szCs w:val="20"/>
          <w:lang w:eastAsia="pl-PL"/>
        </w:rPr>
        <w:t>Zamawiający uzna warunek za spełniony</w:t>
      </w:r>
      <w:r w:rsidRPr="00D224CE">
        <w:rPr>
          <w:color w:val="131313"/>
          <w:w w:val="105"/>
          <w:sz w:val="20"/>
          <w:szCs w:val="20"/>
        </w:rPr>
        <w:t>,</w:t>
      </w:r>
      <w:r w:rsidRPr="00D224CE">
        <w:rPr>
          <w:color w:val="131313"/>
          <w:spacing w:val="-15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jeśli</w:t>
      </w:r>
      <w:r w:rsidRPr="00D224CE">
        <w:rPr>
          <w:color w:val="131313"/>
          <w:spacing w:val="15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Wykonawca</w:t>
      </w:r>
      <w:r w:rsidRPr="00D224CE">
        <w:rPr>
          <w:color w:val="131313"/>
          <w:spacing w:val="9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dysponuje</w:t>
      </w:r>
      <w:r w:rsidRPr="00D224CE">
        <w:rPr>
          <w:color w:val="131313"/>
          <w:spacing w:val="5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do</w:t>
      </w:r>
      <w:r w:rsidRPr="00D224CE">
        <w:rPr>
          <w:color w:val="131313"/>
          <w:spacing w:val="-7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bezpośredniej</w:t>
      </w:r>
      <w:r w:rsidRPr="00D224CE">
        <w:rPr>
          <w:color w:val="131313"/>
          <w:spacing w:val="10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realizacji</w:t>
      </w:r>
      <w:r w:rsidRPr="00D224CE">
        <w:rPr>
          <w:color w:val="131313"/>
          <w:spacing w:val="7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co</w:t>
      </w:r>
      <w:r w:rsidRPr="00D224CE">
        <w:rPr>
          <w:color w:val="131313"/>
          <w:spacing w:val="-9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najmniej</w:t>
      </w:r>
      <w:r w:rsidRPr="00D224CE">
        <w:rPr>
          <w:color w:val="131313"/>
          <w:spacing w:val="14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6</w:t>
      </w:r>
      <w:r w:rsidRPr="00D224CE">
        <w:rPr>
          <w:color w:val="131313"/>
          <w:spacing w:val="-12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osobami</w:t>
      </w:r>
      <w:r w:rsidRPr="00D224CE">
        <w:rPr>
          <w:color w:val="131313"/>
          <w:spacing w:val="-6"/>
          <w:w w:val="105"/>
          <w:sz w:val="20"/>
          <w:szCs w:val="20"/>
        </w:rPr>
        <w:t xml:space="preserve"> </w:t>
      </w:r>
      <w:r w:rsidRPr="00D224CE">
        <w:rPr>
          <w:color w:val="131313"/>
          <w:w w:val="105"/>
          <w:sz w:val="20"/>
          <w:szCs w:val="20"/>
        </w:rPr>
        <w:t>-</w:t>
      </w:r>
      <w:r w:rsidRPr="00D224CE">
        <w:rPr>
          <w:color w:val="131313"/>
          <w:w w:val="222"/>
          <w:sz w:val="20"/>
          <w:szCs w:val="20"/>
        </w:rPr>
        <w:t xml:space="preserve"> </w:t>
      </w:r>
      <w:r w:rsidRPr="00D224CE">
        <w:rPr>
          <w:color w:val="131313"/>
          <w:sz w:val="20"/>
          <w:szCs w:val="20"/>
        </w:rPr>
        <w:t>pracownikami</w:t>
      </w:r>
      <w:r w:rsidRPr="00D224CE">
        <w:rPr>
          <w:color w:val="131313"/>
          <w:spacing w:val="-22"/>
          <w:sz w:val="20"/>
          <w:szCs w:val="20"/>
        </w:rPr>
        <w:t xml:space="preserve"> </w:t>
      </w:r>
      <w:r w:rsidRPr="00D224CE">
        <w:rPr>
          <w:color w:val="131313"/>
          <w:sz w:val="20"/>
          <w:szCs w:val="20"/>
        </w:rPr>
        <w:t>ochrony</w:t>
      </w:r>
      <w:r w:rsidR="00B24A0B" w:rsidRPr="00D224CE">
        <w:rPr>
          <w:color w:val="131313"/>
          <w:sz w:val="20"/>
          <w:szCs w:val="20"/>
        </w:rPr>
        <w:t xml:space="preserve">, </w:t>
      </w:r>
      <w:r w:rsidR="00B24A0B" w:rsidRPr="00D224CE">
        <w:rPr>
          <w:rFonts w:asciiTheme="minorHAnsi" w:hAnsiTheme="minorHAnsi" w:cstheme="minorHAnsi"/>
          <w:b/>
          <w:sz w:val="20"/>
          <w:szCs w:val="20"/>
        </w:rPr>
        <w:t>w tym dwoma pracownikami posiadającymi wpis na listę kwalifikowanych pracowników ochrony</w:t>
      </w:r>
      <w:r w:rsidR="00B24A0B" w:rsidRPr="00D224CE">
        <w:rPr>
          <w:rFonts w:asciiTheme="minorHAnsi" w:hAnsiTheme="minorHAnsi" w:cstheme="minorHAnsi"/>
          <w:sz w:val="20"/>
          <w:szCs w:val="20"/>
        </w:rPr>
        <w:t xml:space="preserve">. 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545"/>
        <w:gridCol w:w="3267"/>
        <w:gridCol w:w="3402"/>
      </w:tblGrid>
      <w:tr w:rsidR="005B2504" w:rsidRPr="00B572D1" w14:paraId="01360319" w14:textId="77777777" w:rsidTr="00091154">
        <w:trPr>
          <w:trHeight w:val="12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88BB" w14:textId="77777777" w:rsidR="005B2504" w:rsidRPr="00732514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732514">
              <w:rPr>
                <w:rFonts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4DEB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FDFF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7005F" w14:textId="77777777" w:rsidR="005B2504" w:rsidRPr="00E8399A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-Bold"/>
                <w:b/>
                <w:bCs/>
                <w:sz w:val="20"/>
                <w:szCs w:val="20"/>
                <w:lang w:eastAsia="pl-PL"/>
              </w:rPr>
              <w:t>Zakresy wykonywanych czynności</w:t>
            </w:r>
          </w:p>
        </w:tc>
      </w:tr>
      <w:tr w:rsidR="005B2504" w:rsidRPr="00B572D1" w14:paraId="0080C262" w14:textId="77777777" w:rsidTr="00D224CE">
        <w:trPr>
          <w:trHeight w:val="12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18D9B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72423DA3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724382BF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1</w:t>
            </w:r>
            <w:r>
              <w:rPr>
                <w:rFonts w:cs="Arial"/>
                <w:sz w:val="20"/>
                <w:szCs w:val="20"/>
                <w:lang w:eastAsia="pl-PL"/>
              </w:rPr>
              <w:t>.</w:t>
            </w:r>
          </w:p>
          <w:p w14:paraId="22FBCA9B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86178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0052B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334E4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  <w:tr w:rsidR="005B2504" w:rsidRPr="00B572D1" w14:paraId="71110945" w14:textId="77777777" w:rsidTr="00D224CE">
        <w:trPr>
          <w:trHeight w:val="112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DDBE0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36D91C02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421452CA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2</w:t>
            </w:r>
            <w:r>
              <w:rPr>
                <w:rFonts w:cs="Arial"/>
                <w:sz w:val="20"/>
                <w:szCs w:val="20"/>
                <w:lang w:eastAsia="pl-PL"/>
              </w:rPr>
              <w:t>.</w:t>
            </w:r>
          </w:p>
          <w:p w14:paraId="20B8F5F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647C110A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69443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289D5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E92C2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  <w:tr w:rsidR="005B2504" w:rsidRPr="00F20AB3" w14:paraId="1FEECF77" w14:textId="77777777" w:rsidTr="00D224CE">
        <w:trPr>
          <w:trHeight w:val="126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FAE7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7F94B0D7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06512F5B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3.</w:t>
            </w:r>
          </w:p>
          <w:p w14:paraId="73926449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6EA99A17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96514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7B2DD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5B934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  <w:tr w:rsidR="005B2504" w:rsidRPr="00F20AB3" w14:paraId="27D477B2" w14:textId="77777777" w:rsidTr="00D224CE">
        <w:trPr>
          <w:trHeight w:val="1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9DE53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54F2E4AD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053BA87A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4.</w:t>
            </w:r>
          </w:p>
          <w:p w14:paraId="5CBB0BD0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1F1A6659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53448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380BA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E3FDB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  <w:tr w:rsidR="005B2504" w:rsidRPr="00F20AB3" w14:paraId="06C62BD1" w14:textId="77777777" w:rsidTr="00D224CE">
        <w:trPr>
          <w:trHeight w:val="128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0B7EA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3F9C5417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6B52C627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5.</w:t>
            </w:r>
          </w:p>
          <w:p w14:paraId="6188B12A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58B66168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3AA12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065D4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F686F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  <w:tr w:rsidR="005B2504" w:rsidRPr="00F20AB3" w14:paraId="11691F12" w14:textId="77777777" w:rsidTr="00D224CE">
        <w:trPr>
          <w:trHeight w:val="8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B9AF5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35C4A563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54098E85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6.</w:t>
            </w:r>
          </w:p>
          <w:p w14:paraId="0DAD7011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0D0BDE27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632D8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9568B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9F6AE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1CEF9B6" w14:textId="77777777" w:rsidR="005B2504" w:rsidRPr="00DD2E57" w:rsidRDefault="005B2504" w:rsidP="005B2504">
      <w:pPr>
        <w:rPr>
          <w:b/>
          <w:bCs/>
          <w:sz w:val="24"/>
          <w:szCs w:val="24"/>
        </w:rPr>
      </w:pPr>
    </w:p>
    <w:p w14:paraId="1C4E91F6" w14:textId="77777777" w:rsidR="005B2504" w:rsidRPr="00F20AB3" w:rsidRDefault="005B2504" w:rsidP="004F67B5">
      <w:pPr>
        <w:spacing w:after="0"/>
        <w:jc w:val="center"/>
      </w:pPr>
      <w:r w:rsidRPr="00F20AB3">
        <w:t>………………………………                         ………………………………………………                    ……………………………………..</w:t>
      </w:r>
    </w:p>
    <w:p w14:paraId="0D4251DA" w14:textId="77777777" w:rsidR="005B2504" w:rsidRPr="00F20AB3" w:rsidRDefault="005B2504" w:rsidP="004F67B5">
      <w:pPr>
        <w:spacing w:after="0"/>
        <w:jc w:val="center"/>
        <w:rPr>
          <w:i/>
          <w:iCs/>
          <w:sz w:val="18"/>
          <w:szCs w:val="18"/>
        </w:rPr>
      </w:pPr>
      <w:r w:rsidRPr="00F20AB3">
        <w:rPr>
          <w:sz w:val="18"/>
          <w:szCs w:val="28"/>
        </w:rPr>
        <w:t>(data)</w:t>
      </w:r>
      <w:r w:rsidRPr="00F20AB3">
        <w:rPr>
          <w:sz w:val="28"/>
          <w:szCs w:val="28"/>
          <w:vertAlign w:val="superscript"/>
        </w:rPr>
        <w:t xml:space="preserve">                                            </w:t>
      </w:r>
      <w:r w:rsidRPr="00F20AB3">
        <w:rPr>
          <w:i/>
          <w:iCs/>
          <w:sz w:val="18"/>
          <w:szCs w:val="18"/>
        </w:rPr>
        <w:t>Imię i nazwisko osoby/osób uprawnionej/-                                  (podpis i pieczęć)</w:t>
      </w:r>
    </w:p>
    <w:p w14:paraId="19171E1B" w14:textId="6BF65C53" w:rsidR="00566857" w:rsidRPr="00A91D53" w:rsidRDefault="00A91D53" w:rsidP="00A91D53">
      <w:pPr>
        <w:spacing w:after="0"/>
        <w:jc w:val="center"/>
        <w:rPr>
          <w:sz w:val="18"/>
          <w:szCs w:val="18"/>
        </w:rPr>
      </w:pPr>
      <w:proofErr w:type="spellStart"/>
      <w:r>
        <w:rPr>
          <w:i/>
          <w:iCs/>
          <w:sz w:val="18"/>
          <w:szCs w:val="18"/>
        </w:rPr>
        <w:t>ych</w:t>
      </w:r>
      <w:proofErr w:type="spellEnd"/>
      <w:r>
        <w:rPr>
          <w:i/>
          <w:iCs/>
          <w:sz w:val="18"/>
          <w:szCs w:val="18"/>
        </w:rPr>
        <w:t xml:space="preserve"> do reprezentacji Wykonawcy</w:t>
      </w:r>
    </w:p>
    <w:sectPr w:rsidR="00566857" w:rsidRPr="00A91D53" w:rsidSect="009A3BF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42D9"/>
    <w:rsid w:val="00104A16"/>
    <w:rsid w:val="00104A45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6E59"/>
    <w:rsid w:val="002B7983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35451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2504"/>
    <w:rsid w:val="005B5D62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00DB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F6611"/>
    <w:rsid w:val="00D00A99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77940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2026-02-27T10:10:00Z</dcterms:created>
  <dcterms:modified xsi:type="dcterms:W3CDTF">2026-02-27T10:14:00Z</dcterms:modified>
</cp:coreProperties>
</file>